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5E78118C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>Nadleśnictwo</w:t>
      </w:r>
      <w:r w:rsidR="0002799A">
        <w:rPr>
          <w:rFonts w:ascii="Cambria" w:hAnsi="Cambria" w:cs="Arial"/>
          <w:b/>
          <w:bCs/>
        </w:rPr>
        <w:t xml:space="preserve"> </w:t>
      </w:r>
      <w:proofErr w:type="spellStart"/>
      <w:r w:rsidR="0002799A">
        <w:rPr>
          <w:rFonts w:ascii="Cambria" w:hAnsi="Cambria" w:cs="Arial"/>
          <w:b/>
          <w:bCs/>
        </w:rPr>
        <w:t>Cierpiszewo</w:t>
      </w:r>
      <w:proofErr w:type="spellEnd"/>
      <w:r w:rsidRPr="0057603E">
        <w:rPr>
          <w:rFonts w:ascii="Cambria" w:hAnsi="Cambria" w:cs="Arial"/>
          <w:b/>
          <w:bCs/>
        </w:rPr>
        <w:tab/>
      </w:r>
    </w:p>
    <w:p w14:paraId="38442A7F" w14:textId="5BFEB98A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02799A">
        <w:rPr>
          <w:rFonts w:ascii="Cambria" w:hAnsi="Cambria" w:cs="Arial"/>
          <w:b/>
          <w:bCs/>
        </w:rPr>
        <w:t>Sosnowa 42, 87-165 Cierpice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2F8F8459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proofErr w:type="spellStart"/>
      <w:r w:rsidR="0002799A">
        <w:rPr>
          <w:rFonts w:ascii="Cambria" w:hAnsi="Cambria" w:cs="Arial"/>
          <w:bCs/>
          <w:sz w:val="22"/>
          <w:szCs w:val="22"/>
        </w:rPr>
        <w:t>Cierpiszewo</w:t>
      </w:r>
      <w:proofErr w:type="spellEnd"/>
      <w:r w:rsidR="00E170B0">
        <w:rPr>
          <w:rFonts w:ascii="Cambria" w:hAnsi="Cambria" w:cs="Arial"/>
          <w:bCs/>
          <w:sz w:val="22"/>
          <w:szCs w:val="22"/>
        </w:rPr>
        <w:t xml:space="preserve"> </w:t>
      </w:r>
      <w:r w:rsidR="0002799A">
        <w:rPr>
          <w:rFonts w:ascii="Cambria" w:hAnsi="Cambria" w:cs="Arial"/>
          <w:bCs/>
          <w:sz w:val="22"/>
          <w:szCs w:val="22"/>
        </w:rPr>
        <w:t>– pozyskanie i zrywka</w:t>
      </w:r>
      <w:r w:rsidR="00E170B0">
        <w:rPr>
          <w:rFonts w:ascii="Cambria" w:hAnsi="Cambria" w:cs="Arial"/>
          <w:bCs/>
          <w:sz w:val="22"/>
          <w:szCs w:val="22"/>
        </w:rPr>
        <w:t xml:space="preserve"> drewna</w:t>
      </w:r>
      <w:r w:rsidR="0002799A">
        <w:rPr>
          <w:rFonts w:ascii="Cambria" w:hAnsi="Cambria" w:cs="Arial"/>
          <w:bCs/>
          <w:sz w:val="22"/>
          <w:szCs w:val="22"/>
        </w:rPr>
        <w:t xml:space="preserve"> w pasie projektowanej </w:t>
      </w:r>
      <w:r w:rsidR="004C32B5">
        <w:rPr>
          <w:rFonts w:ascii="Cambria" w:hAnsi="Cambria" w:cs="Arial"/>
          <w:bCs/>
          <w:sz w:val="22"/>
          <w:szCs w:val="22"/>
        </w:rPr>
        <w:t xml:space="preserve">drogi </w:t>
      </w:r>
      <w:r w:rsidR="0002799A">
        <w:rPr>
          <w:rFonts w:ascii="Cambria" w:hAnsi="Cambria" w:cs="Arial"/>
          <w:bCs/>
          <w:sz w:val="22"/>
          <w:szCs w:val="22"/>
        </w:rPr>
        <w:t xml:space="preserve">S10 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Pakiet </w:t>
      </w:r>
      <w:r w:rsidR="0002799A">
        <w:rPr>
          <w:rFonts w:ascii="Cambria" w:hAnsi="Cambria" w:cs="Arial"/>
          <w:bCs/>
          <w:sz w:val="22"/>
          <w:szCs w:val="22"/>
        </w:rPr>
        <w:t>0</w:t>
      </w:r>
      <w:r w:rsidR="00BB40DE">
        <w:rPr>
          <w:rFonts w:ascii="Cambria" w:hAnsi="Cambria" w:cs="Arial"/>
          <w:bCs/>
          <w:sz w:val="22"/>
          <w:szCs w:val="22"/>
        </w:rPr>
        <w:t>5.2</w:t>
      </w:r>
      <w:r w:rsidR="0002799A">
        <w:rPr>
          <w:rFonts w:ascii="Cambria" w:hAnsi="Cambria" w:cs="Arial"/>
          <w:bCs/>
          <w:sz w:val="22"/>
          <w:szCs w:val="22"/>
        </w:rPr>
        <w:t xml:space="preserve"> </w:t>
      </w:r>
      <w:r w:rsidRPr="00D16198">
        <w:rPr>
          <w:rFonts w:ascii="Cambria" w:hAnsi="Cambria" w:cs="Arial"/>
          <w:bCs/>
          <w:sz w:val="22"/>
          <w:szCs w:val="22"/>
        </w:rPr>
        <w:t>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DB8445B" w:rsidR="0002799A" w:rsidRDefault="0002799A">
      <w:pPr>
        <w:suppressAutoHyphens w:val="0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br w:type="page"/>
      </w:r>
    </w:p>
    <w:p w14:paraId="2123637A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364B8020" w14:textId="7A3F76CB"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60BB1CD8" w14:textId="2AC3030F" w:rsidR="0002799A" w:rsidRPr="0002799A" w:rsidRDefault="0002799A" w:rsidP="0002799A">
      <w:pPr>
        <w:suppressAutoHyphens w:val="0"/>
        <w:rPr>
          <w:rFonts w:ascii="Arial" w:hAnsi="Arial" w:cs="Arial"/>
          <w:b/>
          <w:bCs/>
          <w:color w:val="333333"/>
          <w:sz w:val="24"/>
          <w:szCs w:val="24"/>
          <w:lang w:eastAsia="pl-PL"/>
        </w:rPr>
      </w:pPr>
      <w:r w:rsidRPr="0002799A">
        <w:rPr>
          <w:rFonts w:ascii="Arial" w:hAnsi="Arial" w:cs="Arial"/>
          <w:b/>
          <w:bCs/>
          <w:color w:val="333333"/>
          <w:sz w:val="24"/>
          <w:szCs w:val="24"/>
          <w:lang w:eastAsia="pl-PL"/>
        </w:rPr>
        <w:t xml:space="preserve">Cięcia zupełne </w:t>
      </w:r>
    </w:p>
    <w:tbl>
      <w:tblPr>
        <w:tblW w:w="1417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1041"/>
        <w:gridCol w:w="1042"/>
        <w:gridCol w:w="2881"/>
        <w:gridCol w:w="929"/>
        <w:gridCol w:w="930"/>
        <w:gridCol w:w="1470"/>
        <w:gridCol w:w="1470"/>
        <w:gridCol w:w="1004"/>
        <w:gridCol w:w="1004"/>
        <w:gridCol w:w="1842"/>
      </w:tblGrid>
      <w:tr w:rsidR="0002799A" w:rsidRPr="00F57CE8" w14:paraId="7736A25E" w14:textId="77777777" w:rsidTr="00F956D2">
        <w:trPr>
          <w:trHeight w:val="86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054E6AD5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bookmarkStart w:id="1" w:name="_Hlk139965863"/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04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2C65111F" w14:textId="593527EB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Nr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</w:r>
            <w:r w:rsidR="00BB3A54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O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STWPL</w:t>
            </w:r>
          </w:p>
        </w:tc>
        <w:tc>
          <w:tcPr>
            <w:tcW w:w="104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C4E9E64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Kod czynności</w:t>
            </w:r>
          </w:p>
        </w:tc>
        <w:tc>
          <w:tcPr>
            <w:tcW w:w="288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2F1F2AC9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Czynność - opis prac</w:t>
            </w:r>
          </w:p>
        </w:tc>
        <w:tc>
          <w:tcPr>
            <w:tcW w:w="9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9B92D4C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Jedn</w:t>
            </w:r>
            <w:r w:rsidRPr="0084331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.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miary</w:t>
            </w:r>
          </w:p>
        </w:tc>
        <w:tc>
          <w:tcPr>
            <w:tcW w:w="93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00B9301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7135166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Cena jednostkowa netto w PLN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B268D32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całkowita netto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w PLN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21039A85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Stawka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224BB49D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 w PLN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D5CABC6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Wartość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 całkowita brutto</w:t>
            </w:r>
            <w:r w:rsidRPr="0084331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 PLN</w:t>
            </w:r>
          </w:p>
        </w:tc>
      </w:tr>
      <w:tr w:rsidR="0002799A" w:rsidRPr="00F57CE8" w14:paraId="389AD49F" w14:textId="77777777" w:rsidTr="00F956D2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FFEF61" w14:textId="6820357F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8F2033" w14:textId="62DD5A8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D314B3" w14:textId="3D353963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BCDFE80" w14:textId="33DDFA18" w:rsidR="0002799A" w:rsidRPr="0002799A" w:rsidRDefault="0002799A" w:rsidP="0002799A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Całkowity wyrób drewna technologią dowolną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A96EDB" w14:textId="6AA17C79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70EB939" w14:textId="54B44901" w:rsidR="0002799A" w:rsidRPr="00F57CE8" w:rsidRDefault="00E170B0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5295,00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E4AE9B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0B1D32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6BB312" w14:textId="7BD92258" w:rsidR="0002799A" w:rsidRPr="00F57CE8" w:rsidRDefault="00695FA8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C1A450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C97BAF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bookmarkEnd w:id="1"/>
    </w:tbl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6DAD2E8D" w14:textId="3D17FE78" w:rsidR="0002799A" w:rsidRPr="0002799A" w:rsidRDefault="0002799A" w:rsidP="0002799A">
      <w:pPr>
        <w:suppressAutoHyphens w:val="0"/>
        <w:rPr>
          <w:rFonts w:ascii="Arial" w:hAnsi="Arial" w:cs="Arial"/>
          <w:b/>
          <w:bCs/>
          <w:color w:val="333333"/>
          <w:sz w:val="24"/>
          <w:szCs w:val="24"/>
          <w:lang w:eastAsia="pl-PL"/>
        </w:rPr>
      </w:pPr>
      <w:r>
        <w:rPr>
          <w:rFonts w:ascii="Arial" w:hAnsi="Arial" w:cs="Arial"/>
          <w:b/>
          <w:bCs/>
          <w:color w:val="333333"/>
          <w:sz w:val="24"/>
          <w:szCs w:val="24"/>
          <w:lang w:eastAsia="pl-PL"/>
        </w:rPr>
        <w:t>Pozostałe prace</w:t>
      </w:r>
    </w:p>
    <w:tbl>
      <w:tblPr>
        <w:tblW w:w="1417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1041"/>
        <w:gridCol w:w="1042"/>
        <w:gridCol w:w="2881"/>
        <w:gridCol w:w="929"/>
        <w:gridCol w:w="930"/>
        <w:gridCol w:w="1470"/>
        <w:gridCol w:w="1470"/>
        <w:gridCol w:w="1004"/>
        <w:gridCol w:w="1004"/>
        <w:gridCol w:w="1842"/>
      </w:tblGrid>
      <w:tr w:rsidR="0002799A" w:rsidRPr="00F57CE8" w14:paraId="0E134E03" w14:textId="77777777" w:rsidTr="00F956D2">
        <w:trPr>
          <w:trHeight w:val="86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6B01714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04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C721B15" w14:textId="67494A12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Nr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</w:r>
            <w:r w:rsidR="00BB3A54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O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STWPL</w:t>
            </w:r>
          </w:p>
        </w:tc>
        <w:tc>
          <w:tcPr>
            <w:tcW w:w="104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6085ACAC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Kod czynności</w:t>
            </w:r>
          </w:p>
        </w:tc>
        <w:tc>
          <w:tcPr>
            <w:tcW w:w="288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033E3D98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Czynność - opis prac</w:t>
            </w:r>
          </w:p>
        </w:tc>
        <w:tc>
          <w:tcPr>
            <w:tcW w:w="9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05CDB468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Jedn</w:t>
            </w:r>
            <w:r w:rsidRPr="0084331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.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miary</w:t>
            </w:r>
          </w:p>
        </w:tc>
        <w:tc>
          <w:tcPr>
            <w:tcW w:w="93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F8EB880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6148D23E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Cena jednostkowa netto w PLN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1B67794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całkowita netto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w PLN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016478E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Stawka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1C3BD72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 w PLN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0D47945C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Wartość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 całkowita brutto</w:t>
            </w:r>
            <w:r w:rsidRPr="0084331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 PLN</w:t>
            </w:r>
          </w:p>
        </w:tc>
      </w:tr>
      <w:tr w:rsidR="0002799A" w:rsidRPr="00F57CE8" w14:paraId="16FD6A96" w14:textId="77777777" w:rsidTr="00F956D2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A49299" w14:textId="75A0B57B" w:rsidR="0002799A" w:rsidRPr="00F57CE8" w:rsidRDefault="0065246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98B253" w14:textId="7665197B" w:rsidR="0002799A" w:rsidRPr="00F57CE8" w:rsidRDefault="0065246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FE0394" w14:textId="7ED1E08B" w:rsidR="0002799A" w:rsidRPr="00F57CE8" w:rsidRDefault="0065246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WPOD-BN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DC0E0D" w14:textId="79057EE9" w:rsidR="0002799A" w:rsidRPr="0002799A" w:rsidRDefault="0065246A" w:rsidP="00F956D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w cięciach rębnych z pozostawieniem na powierzchni, bez znoszenia i układania w stosy (teren równy lub falisty)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13AE91" w14:textId="2CFD5246" w:rsidR="0002799A" w:rsidRPr="00F57CE8" w:rsidRDefault="0065246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1C99BC" w14:textId="13630576" w:rsidR="0002799A" w:rsidRPr="00F57CE8" w:rsidRDefault="00AA6A3B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1,20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42AFD2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5FBBB2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B05C2E" w14:textId="284C6E9B" w:rsidR="0002799A" w:rsidRPr="00F57CE8" w:rsidRDefault="00695FA8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CD1340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683D1E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</w:tbl>
    <w:p w14:paraId="74F09F0A" w14:textId="77777777" w:rsidR="0002799A" w:rsidRDefault="0002799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3827FDE6" w14:textId="447C7065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 xml:space="preserve"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</w:t>
      </w:r>
      <w:r>
        <w:rPr>
          <w:rFonts w:ascii="Cambria" w:hAnsi="Cambria" w:cs="Arial"/>
          <w:bCs/>
          <w:sz w:val="22"/>
          <w:szCs w:val="22"/>
        </w:rPr>
        <w:lastRenderedPageBreak/>
        <w:t>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lastRenderedPageBreak/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lastRenderedPageBreak/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9F378" w14:textId="77777777" w:rsidR="00E9061F" w:rsidRDefault="00E9061F">
      <w:r>
        <w:separator/>
      </w:r>
    </w:p>
  </w:endnote>
  <w:endnote w:type="continuationSeparator" w:id="0">
    <w:p w14:paraId="5ACACCA7" w14:textId="77777777" w:rsidR="00E9061F" w:rsidRDefault="00E90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0CA400" w14:textId="77777777" w:rsidR="00E9061F" w:rsidRDefault="00E9061F">
      <w:r>
        <w:separator/>
      </w:r>
    </w:p>
  </w:footnote>
  <w:footnote w:type="continuationSeparator" w:id="0">
    <w:p w14:paraId="311AA4CB" w14:textId="77777777" w:rsidR="00E9061F" w:rsidRDefault="00E9061F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85337650">
    <w:abstractNumId w:val="2"/>
  </w:num>
  <w:num w:numId="2" w16cid:durableId="685179139">
    <w:abstractNumId w:val="9"/>
  </w:num>
  <w:num w:numId="3" w16cid:durableId="1973249871">
    <w:abstractNumId w:val="10"/>
  </w:num>
  <w:num w:numId="4" w16cid:durableId="1796950632">
    <w:abstractNumId w:val="128"/>
  </w:num>
  <w:num w:numId="5" w16cid:durableId="274362726">
    <w:abstractNumId w:val="107"/>
  </w:num>
  <w:num w:numId="6" w16cid:durableId="1683508753">
    <w:abstractNumId w:val="118"/>
  </w:num>
  <w:num w:numId="7" w16cid:durableId="1260482806">
    <w:abstractNumId w:val="60"/>
  </w:num>
  <w:num w:numId="8" w16cid:durableId="1797530847">
    <w:abstractNumId w:val="88"/>
  </w:num>
  <w:num w:numId="9" w16cid:durableId="1059016793">
    <w:abstractNumId w:val="63"/>
  </w:num>
  <w:num w:numId="10" w16cid:durableId="1002392234">
    <w:abstractNumId w:val="0"/>
  </w:num>
  <w:num w:numId="11" w16cid:durableId="148523634">
    <w:abstractNumId w:val="91"/>
  </w:num>
  <w:num w:numId="12" w16cid:durableId="2125344832">
    <w:abstractNumId w:val="84"/>
  </w:num>
  <w:num w:numId="13" w16cid:durableId="204566989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52237845">
    <w:abstractNumId w:val="120"/>
    <w:lvlOverride w:ilvl="0">
      <w:startOverride w:val="1"/>
    </w:lvlOverride>
  </w:num>
  <w:num w:numId="15" w16cid:durableId="421293994">
    <w:abstractNumId w:val="109"/>
    <w:lvlOverride w:ilvl="0">
      <w:startOverride w:val="1"/>
    </w:lvlOverride>
  </w:num>
  <w:num w:numId="16" w16cid:durableId="1790660184">
    <w:abstractNumId w:val="87"/>
    <w:lvlOverride w:ilvl="0">
      <w:startOverride w:val="1"/>
    </w:lvlOverride>
  </w:num>
  <w:num w:numId="17" w16cid:durableId="883754574">
    <w:abstractNumId w:val="109"/>
  </w:num>
  <w:num w:numId="18" w16cid:durableId="370226498">
    <w:abstractNumId w:val="87"/>
  </w:num>
  <w:num w:numId="19" w16cid:durableId="1538816484">
    <w:abstractNumId w:val="57"/>
  </w:num>
  <w:num w:numId="20" w16cid:durableId="1796756029">
    <w:abstractNumId w:val="101"/>
  </w:num>
  <w:num w:numId="21" w16cid:durableId="2103598502">
    <w:abstractNumId w:val="41"/>
  </w:num>
  <w:num w:numId="22" w16cid:durableId="95097107">
    <w:abstractNumId w:val="69"/>
  </w:num>
  <w:num w:numId="23" w16cid:durableId="681511427">
    <w:abstractNumId w:val="58"/>
  </w:num>
  <w:num w:numId="24" w16cid:durableId="1811748374">
    <w:abstractNumId w:val="104"/>
  </w:num>
  <w:num w:numId="25" w16cid:durableId="1308700884">
    <w:abstractNumId w:val="122"/>
  </w:num>
  <w:num w:numId="26" w16cid:durableId="1234579872">
    <w:abstractNumId w:val="36"/>
  </w:num>
  <w:num w:numId="27" w16cid:durableId="852568220">
    <w:abstractNumId w:val="94"/>
  </w:num>
  <w:num w:numId="28" w16cid:durableId="610816448">
    <w:abstractNumId w:val="39"/>
  </w:num>
  <w:num w:numId="29" w16cid:durableId="502478996">
    <w:abstractNumId w:val="116"/>
  </w:num>
  <w:num w:numId="30" w16cid:durableId="248933338">
    <w:abstractNumId w:val="106"/>
  </w:num>
  <w:num w:numId="31" w16cid:durableId="1682275268">
    <w:abstractNumId w:val="111"/>
  </w:num>
  <w:num w:numId="32" w16cid:durableId="2025132209">
    <w:abstractNumId w:val="85"/>
  </w:num>
  <w:num w:numId="33" w16cid:durableId="114640916">
    <w:abstractNumId w:val="78"/>
  </w:num>
  <w:num w:numId="34" w16cid:durableId="186606345">
    <w:abstractNumId w:val="98"/>
  </w:num>
  <w:num w:numId="35" w16cid:durableId="732580167">
    <w:abstractNumId w:val="71"/>
  </w:num>
  <w:num w:numId="36" w16cid:durableId="292714372">
    <w:abstractNumId w:val="142"/>
  </w:num>
  <w:num w:numId="37" w16cid:durableId="1495340219">
    <w:abstractNumId w:val="77"/>
  </w:num>
  <w:num w:numId="38" w16cid:durableId="728966325">
    <w:abstractNumId w:val="37"/>
  </w:num>
  <w:num w:numId="39" w16cid:durableId="942154383">
    <w:abstractNumId w:val="133"/>
  </w:num>
  <w:num w:numId="40" w16cid:durableId="850610185">
    <w:abstractNumId w:val="127"/>
  </w:num>
  <w:num w:numId="41" w16cid:durableId="1370489365">
    <w:abstractNumId w:val="119"/>
  </w:num>
  <w:num w:numId="42" w16cid:durableId="680084466">
    <w:abstractNumId w:val="49"/>
  </w:num>
  <w:num w:numId="43" w16cid:durableId="603390034">
    <w:abstractNumId w:val="80"/>
  </w:num>
  <w:num w:numId="44" w16cid:durableId="253251646">
    <w:abstractNumId w:val="55"/>
  </w:num>
  <w:num w:numId="45" w16cid:durableId="828181160">
    <w:abstractNumId w:val="134"/>
  </w:num>
  <w:num w:numId="46" w16cid:durableId="764964020">
    <w:abstractNumId w:val="8"/>
  </w:num>
  <w:num w:numId="47" w16cid:durableId="1700274564">
    <w:abstractNumId w:val="11"/>
  </w:num>
  <w:num w:numId="48" w16cid:durableId="1232620462">
    <w:abstractNumId w:val="12"/>
  </w:num>
  <w:num w:numId="49" w16cid:durableId="464085443">
    <w:abstractNumId w:val="15"/>
  </w:num>
  <w:num w:numId="50" w16cid:durableId="207761881">
    <w:abstractNumId w:val="18"/>
  </w:num>
  <w:num w:numId="51" w16cid:durableId="1258519772">
    <w:abstractNumId w:val="20"/>
  </w:num>
  <w:num w:numId="52" w16cid:durableId="423767574">
    <w:abstractNumId w:val="21"/>
  </w:num>
  <w:num w:numId="53" w16cid:durableId="2142067075">
    <w:abstractNumId w:val="24"/>
  </w:num>
  <w:num w:numId="54" w16cid:durableId="191892410">
    <w:abstractNumId w:val="25"/>
  </w:num>
  <w:num w:numId="55" w16cid:durableId="84956808">
    <w:abstractNumId w:val="26"/>
  </w:num>
  <w:num w:numId="56" w16cid:durableId="1821654218">
    <w:abstractNumId w:val="27"/>
  </w:num>
  <w:num w:numId="57" w16cid:durableId="1953974195">
    <w:abstractNumId w:val="28"/>
  </w:num>
  <w:num w:numId="58" w16cid:durableId="129714146">
    <w:abstractNumId w:val="29"/>
  </w:num>
  <w:num w:numId="59" w16cid:durableId="1134561413">
    <w:abstractNumId w:val="30"/>
  </w:num>
  <w:num w:numId="60" w16cid:durableId="1501461204">
    <w:abstractNumId w:val="31"/>
  </w:num>
  <w:num w:numId="61" w16cid:durableId="505217680">
    <w:abstractNumId w:val="32"/>
  </w:num>
  <w:num w:numId="62" w16cid:durableId="757796626">
    <w:abstractNumId w:val="33"/>
  </w:num>
  <w:num w:numId="63" w16cid:durableId="776799982">
    <w:abstractNumId w:val="34"/>
  </w:num>
  <w:num w:numId="64" w16cid:durableId="865095389">
    <w:abstractNumId w:val="102"/>
  </w:num>
  <w:num w:numId="65" w16cid:durableId="1663701810">
    <w:abstractNumId w:val="68"/>
  </w:num>
  <w:num w:numId="66" w16cid:durableId="1192572631">
    <w:abstractNumId w:val="72"/>
  </w:num>
  <w:num w:numId="67" w16cid:durableId="488406329">
    <w:abstractNumId w:val="105"/>
  </w:num>
  <w:num w:numId="68" w16cid:durableId="1519194921">
    <w:abstractNumId w:val="47"/>
  </w:num>
  <w:num w:numId="69" w16cid:durableId="1358700592">
    <w:abstractNumId w:val="139"/>
  </w:num>
  <w:num w:numId="70" w16cid:durableId="992756890">
    <w:abstractNumId w:val="138"/>
  </w:num>
  <w:num w:numId="71" w16cid:durableId="185024614">
    <w:abstractNumId w:val="89"/>
  </w:num>
  <w:num w:numId="72" w16cid:durableId="846017225">
    <w:abstractNumId w:val="79"/>
  </w:num>
  <w:num w:numId="73" w16cid:durableId="1130780388">
    <w:abstractNumId w:val="82"/>
  </w:num>
  <w:num w:numId="74" w16cid:durableId="1150515839">
    <w:abstractNumId w:val="65"/>
  </w:num>
  <w:num w:numId="75" w16cid:durableId="924075431">
    <w:abstractNumId w:val="70"/>
  </w:num>
  <w:num w:numId="76" w16cid:durableId="1985348612">
    <w:abstractNumId w:val="115"/>
  </w:num>
  <w:num w:numId="77" w16cid:durableId="2036346844">
    <w:abstractNumId w:val="97"/>
  </w:num>
  <w:num w:numId="78" w16cid:durableId="1741902447">
    <w:abstractNumId w:val="141"/>
  </w:num>
  <w:num w:numId="79" w16cid:durableId="749498734">
    <w:abstractNumId w:val="130"/>
  </w:num>
  <w:num w:numId="80" w16cid:durableId="436677870">
    <w:abstractNumId w:val="108"/>
  </w:num>
  <w:num w:numId="81" w16cid:durableId="519393873">
    <w:abstractNumId w:val="117"/>
  </w:num>
  <w:num w:numId="82" w16cid:durableId="1157456079">
    <w:abstractNumId w:val="140"/>
  </w:num>
  <w:num w:numId="83" w16cid:durableId="2082943900">
    <w:abstractNumId w:val="81"/>
  </w:num>
  <w:num w:numId="84" w16cid:durableId="1638758305">
    <w:abstractNumId w:val="103"/>
  </w:num>
  <w:num w:numId="85" w16cid:durableId="1907689492">
    <w:abstractNumId w:val="93"/>
  </w:num>
  <w:num w:numId="86" w16cid:durableId="1243678760">
    <w:abstractNumId w:val="92"/>
  </w:num>
  <w:num w:numId="87" w16cid:durableId="1086801219">
    <w:abstractNumId w:val="136"/>
  </w:num>
  <w:num w:numId="88" w16cid:durableId="1344749235">
    <w:abstractNumId w:val="54"/>
  </w:num>
  <w:num w:numId="89" w16cid:durableId="645936308">
    <w:abstractNumId w:val="67"/>
  </w:num>
  <w:num w:numId="90" w16cid:durableId="1505046384">
    <w:abstractNumId w:val="96"/>
  </w:num>
  <w:num w:numId="91" w16cid:durableId="2104645690">
    <w:abstractNumId w:val="56"/>
  </w:num>
  <w:num w:numId="92" w16cid:durableId="292293375">
    <w:abstractNumId w:val="74"/>
  </w:num>
  <w:num w:numId="93" w16cid:durableId="109471154">
    <w:abstractNumId w:val="64"/>
  </w:num>
  <w:num w:numId="94" w16cid:durableId="1503474559">
    <w:abstractNumId w:val="40"/>
  </w:num>
  <w:num w:numId="95" w16cid:durableId="472407589">
    <w:abstractNumId w:val="125"/>
  </w:num>
  <w:num w:numId="96" w16cid:durableId="1525481916">
    <w:abstractNumId w:val="110"/>
  </w:num>
  <w:num w:numId="97" w16cid:durableId="415521839">
    <w:abstractNumId w:val="73"/>
  </w:num>
  <w:num w:numId="98" w16cid:durableId="1925915694">
    <w:abstractNumId w:val="59"/>
  </w:num>
  <w:num w:numId="99" w16cid:durableId="358431767">
    <w:abstractNumId w:val="75"/>
  </w:num>
  <w:num w:numId="100" w16cid:durableId="2052613912">
    <w:abstractNumId w:val="124"/>
  </w:num>
  <w:num w:numId="101" w16cid:durableId="1355498724">
    <w:abstractNumId w:val="137"/>
  </w:num>
  <w:num w:numId="102" w16cid:durableId="1309552131">
    <w:abstractNumId w:val="121"/>
  </w:num>
  <w:num w:numId="103" w16cid:durableId="2100521048">
    <w:abstractNumId w:val="114"/>
  </w:num>
  <w:num w:numId="104" w16cid:durableId="1201963">
    <w:abstractNumId w:val="90"/>
  </w:num>
  <w:num w:numId="105" w16cid:durableId="1225482124">
    <w:abstractNumId w:val="48"/>
  </w:num>
  <w:num w:numId="106" w16cid:durableId="516384778">
    <w:abstractNumId w:val="112"/>
  </w:num>
  <w:num w:numId="107" w16cid:durableId="1479612676">
    <w:abstractNumId w:val="38"/>
  </w:num>
  <w:num w:numId="108" w16cid:durableId="596256872">
    <w:abstractNumId w:val="52"/>
  </w:num>
  <w:num w:numId="109" w16cid:durableId="1983389362">
    <w:abstractNumId w:val="42"/>
  </w:num>
  <w:num w:numId="110" w16cid:durableId="2117825817">
    <w:abstractNumId w:val="135"/>
  </w:num>
  <w:num w:numId="111" w16cid:durableId="1739816597">
    <w:abstractNumId w:val="99"/>
  </w:num>
  <w:num w:numId="112" w16cid:durableId="53968710">
    <w:abstractNumId w:val="62"/>
  </w:num>
  <w:num w:numId="113" w16cid:durableId="270430771">
    <w:abstractNumId w:val="113"/>
  </w:num>
  <w:num w:numId="114" w16cid:durableId="1149247804">
    <w:abstractNumId w:val="126"/>
  </w:num>
  <w:num w:numId="115" w16cid:durableId="705330415">
    <w:abstractNumId w:val="46"/>
  </w:num>
  <w:num w:numId="116" w16cid:durableId="930310588">
    <w:abstractNumId w:val="100"/>
  </w:num>
  <w:num w:numId="117" w16cid:durableId="726420902">
    <w:abstractNumId w:val="44"/>
  </w:num>
  <w:num w:numId="118" w16cid:durableId="878392927">
    <w:abstractNumId w:val="131"/>
  </w:num>
  <w:num w:numId="119" w16cid:durableId="1909069038">
    <w:abstractNumId w:val="51"/>
  </w:num>
  <w:num w:numId="120" w16cid:durableId="1088383187">
    <w:abstractNumId w:val="1"/>
  </w:num>
  <w:num w:numId="121" w16cid:durableId="521673144">
    <w:abstractNumId w:val="3"/>
  </w:num>
  <w:num w:numId="122" w16cid:durableId="72554949">
    <w:abstractNumId w:val="83"/>
  </w:num>
  <w:num w:numId="123" w16cid:durableId="1159884152">
    <w:abstractNumId w:val="86"/>
  </w:num>
  <w:num w:numId="124" w16cid:durableId="288781604">
    <w:abstractNumId w:val="132"/>
  </w:num>
  <w:num w:numId="125" w16cid:durableId="374549375">
    <w:abstractNumId w:val="53"/>
  </w:num>
  <w:num w:numId="126" w16cid:durableId="2107799914">
    <w:abstractNumId w:val="43"/>
  </w:num>
  <w:num w:numId="127" w16cid:durableId="1325426170">
    <w:abstractNumId w:val="50"/>
  </w:num>
  <w:num w:numId="128" w16cid:durableId="1580483165">
    <w:abstractNumId w:val="66"/>
  </w:num>
  <w:num w:numId="129" w16cid:durableId="1945065940">
    <w:abstractNumId w:val="45"/>
  </w:num>
  <w:num w:numId="130" w16cid:durableId="703214920">
    <w:abstractNumId w:val="129"/>
  </w:num>
  <w:num w:numId="131" w16cid:durableId="1922329852">
    <w:abstractNumId w:val="123"/>
  </w:num>
  <w:num w:numId="132" w16cid:durableId="597910445">
    <w:abstractNumId w:val="95"/>
  </w:num>
  <w:num w:numId="133" w16cid:durableId="1772816385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2799A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5C2D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91E"/>
    <w:rsid w:val="004A6DB8"/>
    <w:rsid w:val="004A7A64"/>
    <w:rsid w:val="004A7CBC"/>
    <w:rsid w:val="004B2FB6"/>
    <w:rsid w:val="004B31A6"/>
    <w:rsid w:val="004C092F"/>
    <w:rsid w:val="004C099B"/>
    <w:rsid w:val="004C1B87"/>
    <w:rsid w:val="004C32B5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246A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5FA8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459D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3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0377"/>
    <w:rsid w:val="00A9561C"/>
    <w:rsid w:val="00A95D2D"/>
    <w:rsid w:val="00AA3E41"/>
    <w:rsid w:val="00AA5021"/>
    <w:rsid w:val="00AA6A3B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428"/>
    <w:rsid w:val="00BA2A1B"/>
    <w:rsid w:val="00BA301C"/>
    <w:rsid w:val="00BA44C8"/>
    <w:rsid w:val="00BA577B"/>
    <w:rsid w:val="00BB0327"/>
    <w:rsid w:val="00BB13A6"/>
    <w:rsid w:val="00BB2403"/>
    <w:rsid w:val="00BB3924"/>
    <w:rsid w:val="00BB3A54"/>
    <w:rsid w:val="00BB3DF4"/>
    <w:rsid w:val="00BB40DE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0D39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C7760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5824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170B0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61F"/>
    <w:rsid w:val="00E909C9"/>
    <w:rsid w:val="00E90AF5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4432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1170</Words>
  <Characters>7020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8174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1226 N.Cierpiszewo Karolina Urban</cp:lastModifiedBy>
  <cp:revision>2</cp:revision>
  <cp:lastPrinted>2022-06-27T10:12:00Z</cp:lastPrinted>
  <dcterms:created xsi:type="dcterms:W3CDTF">2023-08-17T05:37:00Z</dcterms:created>
  <dcterms:modified xsi:type="dcterms:W3CDTF">2023-08-17T05:37:00Z</dcterms:modified>
</cp:coreProperties>
</file>